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27B8E019" w:rsidR="00A91E5D" w:rsidRDefault="001B2D73" w:rsidP="008E08E3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3A0CC7">
        <w:rPr>
          <w:rFonts w:cs="Calibri"/>
          <w:sz w:val="24"/>
        </w:rPr>
        <w:t>1</w:t>
      </w:r>
      <w:r>
        <w:rPr>
          <w:rFonts w:cs="Calibri"/>
          <w:sz w:val="24"/>
        </w:rPr>
        <w:t xml:space="preserve"> do zapytania ofertowego</w:t>
      </w:r>
    </w:p>
    <w:p w14:paraId="64B3D3A2" w14:textId="77777777" w:rsidR="001B2D73" w:rsidRPr="002D0265" w:rsidRDefault="001B2D73" w:rsidP="008E08E3">
      <w:pPr>
        <w:spacing w:after="0" w:line="360" w:lineRule="auto"/>
        <w:rPr>
          <w:rFonts w:cs="Calibri"/>
          <w:sz w:val="24"/>
        </w:rPr>
      </w:pPr>
    </w:p>
    <w:p w14:paraId="3F41D5B6" w14:textId="4A790422" w:rsidR="004B6242" w:rsidRPr="000427F8" w:rsidRDefault="008569D4" w:rsidP="008E08E3">
      <w:pPr>
        <w:spacing w:after="0" w:line="360" w:lineRule="auto"/>
        <w:rPr>
          <w:rFonts w:cs="Calibri"/>
          <w:sz w:val="24"/>
        </w:rPr>
      </w:pPr>
      <w:r>
        <w:rPr>
          <w:rFonts w:cs="Calibri"/>
          <w:bCs/>
          <w:iCs/>
          <w:sz w:val="24"/>
        </w:rPr>
        <w:t>Oferta</w:t>
      </w:r>
      <w:r w:rsidR="009238DB">
        <w:rPr>
          <w:rFonts w:cs="Calibri"/>
          <w:b/>
          <w:bCs/>
          <w:i/>
          <w:iCs/>
          <w:sz w:val="24"/>
        </w:rPr>
        <w:t xml:space="preserve"> </w:t>
      </w:r>
      <w:r w:rsidR="00A91E5D" w:rsidRPr="002D0265">
        <w:rPr>
          <w:rFonts w:cs="Calibri"/>
          <w:sz w:val="24"/>
        </w:rPr>
        <w:t>na</w:t>
      </w:r>
      <w:r w:rsidR="00A91E5D" w:rsidRPr="002D0265">
        <w:rPr>
          <w:rFonts w:cs="Calibri"/>
          <w:b/>
          <w:bCs/>
          <w:sz w:val="24"/>
        </w:rPr>
        <w:t xml:space="preserve"> </w:t>
      </w:r>
      <w:r w:rsidR="004C3CF7" w:rsidRPr="002D0265">
        <w:rPr>
          <w:rFonts w:cs="Calibri"/>
          <w:bCs/>
          <w:sz w:val="24"/>
        </w:rPr>
        <w:t xml:space="preserve">wykonanie zamówienia </w:t>
      </w:r>
      <w:r w:rsidR="009238DB">
        <w:rPr>
          <w:rFonts w:cs="Calibri"/>
          <w:bCs/>
          <w:sz w:val="24"/>
        </w:rPr>
        <w:t>p</w:t>
      </w:r>
      <w:r w:rsidR="004C3CF7" w:rsidRPr="002D0265">
        <w:rPr>
          <w:rFonts w:cs="Calibri"/>
          <w:bCs/>
          <w:sz w:val="24"/>
        </w:rPr>
        <w:t>od nazwą</w:t>
      </w:r>
      <w:r w:rsidR="009238DB">
        <w:rPr>
          <w:rFonts w:cs="Calibri"/>
          <w:bCs/>
          <w:sz w:val="24"/>
        </w:rPr>
        <w:t xml:space="preserve"> </w:t>
      </w:r>
      <w:r w:rsidR="003D013B" w:rsidRPr="003D013B">
        <w:rPr>
          <w:rFonts w:cs="Calibri"/>
          <w:b/>
          <w:bCs/>
          <w:sz w:val="24"/>
        </w:rPr>
        <w:t xml:space="preserve">Dostawa </w:t>
      </w:r>
      <w:r w:rsidR="00095451" w:rsidRPr="00095451">
        <w:rPr>
          <w:rFonts w:cs="Calibri"/>
          <w:b/>
          <w:bCs/>
          <w:sz w:val="24"/>
        </w:rPr>
        <w:t>kajaków i rowerów wodnych</w:t>
      </w:r>
      <w:r w:rsidR="00283609">
        <w:rPr>
          <w:rFonts w:cs="Calibri"/>
          <w:sz w:val="24"/>
        </w:rPr>
        <w:t xml:space="preserve">, </w:t>
      </w:r>
      <w:r w:rsidR="00B737AA" w:rsidRPr="00B737AA">
        <w:rPr>
          <w:rFonts w:cs="Calibri"/>
          <w:sz w:val="24"/>
        </w:rPr>
        <w:t>udzielanego przez</w:t>
      </w:r>
      <w:r w:rsidR="00B737AA" w:rsidRPr="00B737AA">
        <w:rPr>
          <w:rFonts w:cs="Calibri"/>
          <w:b/>
          <w:bCs/>
          <w:sz w:val="24"/>
        </w:rPr>
        <w:t xml:space="preserve"> </w:t>
      </w:r>
      <w:r w:rsidR="00DB4737" w:rsidRPr="00DB4737">
        <w:rPr>
          <w:rFonts w:cs="Calibri"/>
          <w:sz w:val="24"/>
        </w:rPr>
        <w:t>Mariusz</w:t>
      </w:r>
      <w:r w:rsidR="00C92959">
        <w:rPr>
          <w:rFonts w:cs="Calibri"/>
          <w:sz w:val="24"/>
        </w:rPr>
        <w:t>a</w:t>
      </w:r>
      <w:r w:rsidR="00DB4737" w:rsidRPr="00DB4737">
        <w:rPr>
          <w:rFonts w:cs="Calibri"/>
          <w:sz w:val="24"/>
        </w:rPr>
        <w:t xml:space="preserve"> Krzyst</w:t>
      </w:r>
      <w:r w:rsidR="00C92959">
        <w:rPr>
          <w:rFonts w:cs="Calibri"/>
          <w:sz w:val="24"/>
        </w:rPr>
        <w:t>ka</w:t>
      </w:r>
      <w:r w:rsidR="00DB4737" w:rsidRPr="00DB4737">
        <w:rPr>
          <w:rFonts w:cs="Calibri"/>
          <w:sz w:val="24"/>
        </w:rPr>
        <w:t>, prowadząc</w:t>
      </w:r>
      <w:r w:rsidR="00C92959">
        <w:rPr>
          <w:rFonts w:cs="Calibri"/>
          <w:sz w:val="24"/>
        </w:rPr>
        <w:t>ego</w:t>
      </w:r>
      <w:r w:rsidR="00DB4737" w:rsidRPr="00DB4737">
        <w:rPr>
          <w:rFonts w:cs="Calibri"/>
          <w:sz w:val="24"/>
        </w:rPr>
        <w:t xml:space="preserve"> działalność gospodarczą pod firmą MEBLE WYPOCZYNKOWE "KRZYSTEK" Mariusz Krzystek, z siedzibą pod adresem: ul. Kościuszki 27, 34-130 Kalwaria Zebrzydowska, oraz Sabin</w:t>
      </w:r>
      <w:r w:rsidR="00C92959">
        <w:rPr>
          <w:rFonts w:cs="Calibri"/>
          <w:sz w:val="24"/>
        </w:rPr>
        <w:t>ę</w:t>
      </w:r>
      <w:r w:rsidR="00DB4737" w:rsidRPr="00DB4737">
        <w:rPr>
          <w:rFonts w:cs="Calibri"/>
          <w:sz w:val="24"/>
        </w:rPr>
        <w:t xml:space="preserve"> </w:t>
      </w:r>
      <w:proofErr w:type="spellStart"/>
      <w:r w:rsidR="00DB4737" w:rsidRPr="00DB4737">
        <w:rPr>
          <w:rFonts w:cs="Calibri"/>
          <w:sz w:val="24"/>
        </w:rPr>
        <w:t>Mądrack</w:t>
      </w:r>
      <w:r w:rsidR="00C92959">
        <w:rPr>
          <w:rFonts w:cs="Calibri"/>
          <w:sz w:val="24"/>
        </w:rPr>
        <w:t>ą</w:t>
      </w:r>
      <w:proofErr w:type="spellEnd"/>
      <w:r w:rsidR="00DB4737" w:rsidRPr="00DB4737">
        <w:rPr>
          <w:rFonts w:cs="Calibri"/>
          <w:sz w:val="24"/>
        </w:rPr>
        <w:t>, prowadząc</w:t>
      </w:r>
      <w:r w:rsidR="00C92959">
        <w:rPr>
          <w:rFonts w:cs="Calibri"/>
          <w:sz w:val="24"/>
        </w:rPr>
        <w:t>ą</w:t>
      </w:r>
      <w:r w:rsidR="00DB4737" w:rsidRPr="00DB4737">
        <w:rPr>
          <w:rFonts w:cs="Calibri"/>
          <w:sz w:val="24"/>
        </w:rPr>
        <w:t xml:space="preserve"> działalność gospodarczą pod firmą Agencja Turystyczna PERFECT-TRAVEL.S.C. Sabina </w:t>
      </w:r>
      <w:proofErr w:type="spellStart"/>
      <w:r w:rsidR="00DB4737" w:rsidRPr="00DB4737">
        <w:rPr>
          <w:rFonts w:cs="Calibri"/>
          <w:sz w:val="24"/>
        </w:rPr>
        <w:t>Mądracka</w:t>
      </w:r>
      <w:proofErr w:type="spellEnd"/>
      <w:r w:rsidR="00DB4737" w:rsidRPr="00DB4737">
        <w:rPr>
          <w:rFonts w:cs="Calibri"/>
          <w:sz w:val="24"/>
        </w:rPr>
        <w:t>, z siedzibą pod adresem: ul. Adama Mickiewicza 17, 34-130 Kalwaria Zebrzydowska, wspólnie prowadzący</w:t>
      </w:r>
      <w:r w:rsidR="001B755F">
        <w:rPr>
          <w:rFonts w:cs="Calibri"/>
          <w:sz w:val="24"/>
        </w:rPr>
        <w:t>ch</w:t>
      </w:r>
      <w:r w:rsidR="00DB4737" w:rsidRPr="00DB4737">
        <w:rPr>
          <w:rFonts w:cs="Calibri"/>
          <w:sz w:val="24"/>
        </w:rPr>
        <w:t xml:space="preserve"> działalność gospodarczą w ramach spółki cywilnej Agencja Turystyczna Perfect-Travel s.c. Mariusz Krzystek, Sabina </w:t>
      </w:r>
      <w:proofErr w:type="spellStart"/>
      <w:r w:rsidR="00DB4737" w:rsidRPr="00DB4737">
        <w:rPr>
          <w:rFonts w:cs="Calibri"/>
          <w:sz w:val="24"/>
        </w:rPr>
        <w:t>Mądracka</w:t>
      </w:r>
      <w:proofErr w:type="spellEnd"/>
    </w:p>
    <w:p w14:paraId="746BBE66" w14:textId="77777777" w:rsidR="00223C3E" w:rsidRDefault="00223C3E" w:rsidP="008E08E3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50565101" w:rsidR="00A91E5D" w:rsidRPr="00571E02" w:rsidRDefault="00223C3E" w:rsidP="00571E02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0" w:name="_Hlk37066328"/>
      <w:r>
        <w:rPr>
          <w:rFonts w:cs="Calibri"/>
          <w:b/>
          <w:sz w:val="24"/>
        </w:rPr>
        <w:t>Dane wykonawcy</w:t>
      </w:r>
      <w:r w:rsidR="00FE0D2F">
        <w:rPr>
          <w:rFonts w:cs="Calibri"/>
          <w:b/>
          <w:sz w:val="24"/>
        </w:rPr>
        <w:t xml:space="preserve"> (wykonawców)</w:t>
      </w:r>
      <w:r w:rsidR="009238DB">
        <w:rPr>
          <w:rStyle w:val="Odwoanieprzypisudolnego"/>
          <w:rFonts w:cs="Calibri"/>
          <w:b/>
          <w:sz w:val="24"/>
        </w:rPr>
        <w:footnoteReference w:id="1"/>
      </w:r>
      <w:bookmarkEnd w:id="0"/>
    </w:p>
    <w:p w14:paraId="48206F15" w14:textId="2D61ECED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8E08E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4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107390A" w14:textId="77777777" w:rsidR="00BC7DF4" w:rsidRDefault="00BC7DF4" w:rsidP="008E08E3">
      <w:pPr>
        <w:spacing w:after="0" w:line="360" w:lineRule="auto"/>
        <w:rPr>
          <w:rFonts w:cs="Calibri"/>
          <w:sz w:val="24"/>
        </w:rPr>
      </w:pPr>
    </w:p>
    <w:p w14:paraId="68604D41" w14:textId="77777777" w:rsidR="001B755F" w:rsidRDefault="001B755F" w:rsidP="008E08E3">
      <w:pPr>
        <w:spacing w:after="0" w:line="360" w:lineRule="auto"/>
        <w:rPr>
          <w:rFonts w:cs="Calibri"/>
          <w:sz w:val="24"/>
        </w:rPr>
      </w:pPr>
    </w:p>
    <w:p w14:paraId="4F154293" w14:textId="77777777" w:rsidR="001B755F" w:rsidRPr="002D0265" w:rsidRDefault="001B755F" w:rsidP="008E08E3">
      <w:pPr>
        <w:spacing w:after="0" w:line="360" w:lineRule="auto"/>
        <w:rPr>
          <w:rFonts w:cs="Calibri"/>
          <w:sz w:val="24"/>
        </w:rPr>
      </w:pPr>
    </w:p>
    <w:p w14:paraId="0E267D75" w14:textId="49005180" w:rsidR="00A91E5D" w:rsidRPr="001B2D73" w:rsidRDefault="009238DB" w:rsidP="008E08E3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lastRenderedPageBreak/>
        <w:t>Oświadczenia</w:t>
      </w:r>
    </w:p>
    <w:p w14:paraId="75A79850" w14:textId="2385DBCD" w:rsidR="00A91E5D" w:rsidRPr="002D0265" w:rsidRDefault="00055300" w:rsidP="008E08E3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Oświadczam</w:t>
      </w:r>
      <w:r w:rsidR="003E0AE8">
        <w:rPr>
          <w:rStyle w:val="Odwoanieprzypisudolnego"/>
          <w:rFonts w:cs="Calibri"/>
          <w:sz w:val="24"/>
        </w:rPr>
        <w:footnoteReference w:id="5"/>
      </w:r>
      <w:r w:rsidR="00A91E5D" w:rsidRPr="002D0265">
        <w:rPr>
          <w:rFonts w:cs="Calibri"/>
          <w:sz w:val="24"/>
        </w:rPr>
        <w:t>, że:</w:t>
      </w:r>
    </w:p>
    <w:p w14:paraId="398B38B6" w14:textId="06192480" w:rsidR="00A91E5D" w:rsidRPr="002D0265" w:rsidRDefault="00A91E5D" w:rsidP="008E08E3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zapoznałem się z treścią zapytania ofertowego dla niniejszego zamówienia, nie wnoszę do niego zastrzeżeń oraz zdobyłem konieczne informacje do przygotowania oferty</w:t>
      </w:r>
      <w:r w:rsidR="005521AE" w:rsidRPr="002D0265">
        <w:rPr>
          <w:rFonts w:cs="Calibri"/>
          <w:sz w:val="24"/>
        </w:rPr>
        <w:t xml:space="preserve"> i</w:t>
      </w:r>
      <w:r w:rsidR="004B6242" w:rsidRPr="002D0265">
        <w:rPr>
          <w:rFonts w:cs="Calibri"/>
          <w:sz w:val="24"/>
        </w:rPr>
        <w:t xml:space="preserve"> </w:t>
      </w:r>
      <w:r w:rsidRPr="002D0265">
        <w:rPr>
          <w:rFonts w:cs="Calibri"/>
          <w:sz w:val="24"/>
        </w:rPr>
        <w:t>zobowiązuję się spełnić wszystkie wymagania Zamawiającego wymienione w zapytaniu i we wszystkich załącznikach do niego</w:t>
      </w:r>
      <w:r w:rsidR="00C04234">
        <w:rPr>
          <w:rFonts w:cs="Calibri"/>
          <w:sz w:val="24"/>
        </w:rPr>
        <w:t>;</w:t>
      </w:r>
    </w:p>
    <w:p w14:paraId="59924FF7" w14:textId="1B9B1727" w:rsidR="008A19AC" w:rsidRPr="00EF46D6" w:rsidRDefault="004C3CF7" w:rsidP="00EF46D6">
      <w:pPr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oferuję</w:t>
      </w:r>
      <w:r w:rsidR="00A91E5D" w:rsidRPr="002D0265">
        <w:rPr>
          <w:rFonts w:cs="Calibri"/>
          <w:sz w:val="24"/>
        </w:rPr>
        <w:t xml:space="preserve"> wykonanie niniejszego zamówienia</w:t>
      </w:r>
      <w:r w:rsidR="00EF46D6">
        <w:rPr>
          <w:rFonts w:cs="Calibri"/>
          <w:sz w:val="24"/>
        </w:rPr>
        <w:t xml:space="preserve"> </w:t>
      </w:r>
      <w:r w:rsidR="002E2DE6">
        <w:rPr>
          <w:rFonts w:cs="Calibri"/>
          <w:sz w:val="24"/>
        </w:rPr>
        <w:t>w zakresie</w:t>
      </w:r>
      <w:r w:rsidR="00E32FDC" w:rsidRPr="00EF46D6">
        <w:rPr>
          <w:rFonts w:cs="Calibri"/>
          <w:sz w:val="24"/>
        </w:rPr>
        <w:t>:</w:t>
      </w:r>
    </w:p>
    <w:p w14:paraId="191F82EE" w14:textId="32A23C16" w:rsidR="00E32FDC" w:rsidRPr="008A19AC" w:rsidRDefault="00B01230" w:rsidP="008A19AC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 w:rsidRPr="00B01230">
        <w:rPr>
          <w:rFonts w:cs="Calibri"/>
          <w:sz w:val="24"/>
        </w:rPr>
        <w:t>częś</w:t>
      </w:r>
      <w:r w:rsidR="0028338E">
        <w:rPr>
          <w:rFonts w:cs="Calibri"/>
          <w:sz w:val="24"/>
        </w:rPr>
        <w:t>ci</w:t>
      </w:r>
      <w:r w:rsidRPr="00B01230">
        <w:rPr>
          <w:rFonts w:cs="Calibri"/>
          <w:sz w:val="24"/>
        </w:rPr>
        <w:t xml:space="preserve"> 1 pod nazwą Dostawa</w:t>
      </w:r>
      <w:r w:rsidR="0028338E">
        <w:rPr>
          <w:rFonts w:cs="Calibri"/>
          <w:sz w:val="24"/>
        </w:rPr>
        <w:t xml:space="preserve"> 10</w:t>
      </w:r>
      <w:r w:rsidRPr="00B01230">
        <w:rPr>
          <w:rFonts w:cs="Calibri"/>
          <w:sz w:val="24"/>
        </w:rPr>
        <w:t xml:space="preserve"> kajaków </w:t>
      </w:r>
      <w:r w:rsidR="00506DF3" w:rsidRPr="008A19AC">
        <w:rPr>
          <w:rFonts w:cs="Calibri"/>
          <w:sz w:val="24"/>
        </w:rPr>
        <w:t xml:space="preserve">- </w:t>
      </w:r>
      <w:bookmarkStart w:id="2" w:name="_Hlk195181851"/>
      <w:r w:rsidR="00506DF3" w:rsidRPr="008A19AC">
        <w:rPr>
          <w:rFonts w:cs="Calibri"/>
          <w:sz w:val="24"/>
        </w:rPr>
        <w:t>zł brutto (słownie:), w tym zł netto (słownie:) i wartość podatku od towarów i usług zł (słownie:)</w:t>
      </w:r>
      <w:r w:rsidR="00425884" w:rsidRPr="008A19AC">
        <w:rPr>
          <w:rFonts w:cs="Calibri"/>
          <w:sz w:val="24"/>
        </w:rPr>
        <w:t xml:space="preserve">, w tym </w:t>
      </w:r>
      <w:r w:rsidR="004E716C">
        <w:rPr>
          <w:rFonts w:cs="Calibri"/>
          <w:sz w:val="24"/>
        </w:rPr>
        <w:t>za dostawę 1 kajaka</w:t>
      </w:r>
      <w:r w:rsidR="00425884" w:rsidRPr="008A19AC">
        <w:rPr>
          <w:rFonts w:cs="Calibri"/>
          <w:sz w:val="24"/>
        </w:rPr>
        <w:t xml:space="preserve"> - zł brutto (słownie:), w tym</w:t>
      </w:r>
      <w:r w:rsidR="00134DC0">
        <w:rPr>
          <w:rFonts w:cs="Calibri"/>
          <w:sz w:val="24"/>
        </w:rPr>
        <w:t xml:space="preserve"> </w:t>
      </w:r>
      <w:r w:rsidR="00425884" w:rsidRPr="008A19AC">
        <w:rPr>
          <w:rFonts w:cs="Calibri"/>
          <w:sz w:val="24"/>
        </w:rPr>
        <w:t>zł netto (słownie:) i wartość podatku od towarów i usług zł (słownie:)</w:t>
      </w:r>
      <w:r w:rsidR="00506DF3" w:rsidRPr="008A19AC">
        <w:rPr>
          <w:rFonts w:cs="Calibri"/>
          <w:sz w:val="24"/>
        </w:rPr>
        <w:t>;</w:t>
      </w:r>
      <w:bookmarkEnd w:id="2"/>
      <w:r>
        <w:rPr>
          <w:rStyle w:val="Odwoanieprzypisudolnego"/>
          <w:rFonts w:cs="Calibri"/>
          <w:sz w:val="24"/>
        </w:rPr>
        <w:footnoteReference w:id="6"/>
      </w:r>
    </w:p>
    <w:p w14:paraId="67133F27" w14:textId="5F500AFC" w:rsidR="00425884" w:rsidRDefault="0028338E" w:rsidP="00E32FDC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 w:rsidRPr="0028338E">
        <w:rPr>
          <w:rFonts w:cs="Calibri"/>
          <w:sz w:val="24"/>
        </w:rPr>
        <w:t xml:space="preserve">części </w:t>
      </w:r>
      <w:r>
        <w:rPr>
          <w:rFonts w:cs="Calibri"/>
          <w:sz w:val="24"/>
        </w:rPr>
        <w:t>2</w:t>
      </w:r>
      <w:r w:rsidRPr="0028338E">
        <w:rPr>
          <w:rFonts w:cs="Calibri"/>
          <w:sz w:val="24"/>
        </w:rPr>
        <w:t xml:space="preserve"> pod nazwą Dostawa </w:t>
      </w:r>
      <w:r w:rsidR="00617A14">
        <w:rPr>
          <w:rFonts w:cs="Calibri"/>
          <w:sz w:val="24"/>
        </w:rPr>
        <w:t>4</w:t>
      </w:r>
      <w:r w:rsidR="000920CA" w:rsidRPr="000920CA">
        <w:rPr>
          <w:rFonts w:cs="Calibri"/>
          <w:sz w:val="24"/>
        </w:rPr>
        <w:t xml:space="preserve"> rowerów wodnych napędzanych siłą mięśni</w:t>
      </w:r>
      <w:r w:rsidR="0065500F">
        <w:rPr>
          <w:rFonts w:cs="Calibri"/>
          <w:sz w:val="24"/>
        </w:rPr>
        <w:t xml:space="preserve"> - I</w:t>
      </w:r>
      <w:r w:rsidR="00BC6F29">
        <w:rPr>
          <w:rFonts w:cs="Calibri"/>
          <w:sz w:val="24"/>
        </w:rPr>
        <w:t xml:space="preserve"> - </w:t>
      </w:r>
      <w:r w:rsidR="00BC6F29" w:rsidRPr="00BC6F29">
        <w:rPr>
          <w:rFonts w:cs="Calibri"/>
          <w:sz w:val="24"/>
        </w:rPr>
        <w:t xml:space="preserve">zł brutto (słownie:), w tym zł netto (słownie:) i wartość podatku od towarów i usług zł (słownie:), w tym </w:t>
      </w:r>
      <w:r w:rsidR="000920CA">
        <w:rPr>
          <w:rFonts w:cs="Calibri"/>
          <w:sz w:val="24"/>
        </w:rPr>
        <w:t>za dostawę 1 roweru wodnego napędzanego siłą mięśni</w:t>
      </w:r>
      <w:r w:rsidR="00BC6F29" w:rsidRPr="00BC6F29">
        <w:rPr>
          <w:rFonts w:cs="Calibri"/>
          <w:sz w:val="24"/>
        </w:rPr>
        <w:t xml:space="preserve"> - zł brutto (słownie:), w tym zł netto (słownie:) i wartość podatku od towarów i usług zł (słownie:);</w:t>
      </w:r>
      <w:r w:rsidR="008632F3">
        <w:rPr>
          <w:rStyle w:val="Odwoanieprzypisudolnego"/>
          <w:rFonts w:cs="Calibri"/>
          <w:sz w:val="24"/>
        </w:rPr>
        <w:footnoteReference w:id="7"/>
      </w:r>
    </w:p>
    <w:p w14:paraId="6FAE315F" w14:textId="2726773B" w:rsidR="008632F3" w:rsidRDefault="008632F3" w:rsidP="008632F3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bookmarkStart w:id="3" w:name="_Hlk200715142"/>
      <w:r w:rsidRPr="0028338E">
        <w:rPr>
          <w:rFonts w:cs="Calibri"/>
          <w:sz w:val="24"/>
        </w:rPr>
        <w:t xml:space="preserve">części </w:t>
      </w:r>
      <w:r>
        <w:rPr>
          <w:rFonts w:cs="Calibri"/>
          <w:sz w:val="24"/>
        </w:rPr>
        <w:t>3</w:t>
      </w:r>
      <w:r w:rsidRPr="0028338E">
        <w:rPr>
          <w:rFonts w:cs="Calibri"/>
          <w:sz w:val="24"/>
        </w:rPr>
        <w:t xml:space="preserve"> pod nazwą Dostawa </w:t>
      </w:r>
      <w:bookmarkEnd w:id="3"/>
      <w:r>
        <w:rPr>
          <w:rFonts w:cs="Calibri"/>
          <w:sz w:val="24"/>
        </w:rPr>
        <w:t>4</w:t>
      </w:r>
      <w:r w:rsidRPr="000920CA">
        <w:rPr>
          <w:rFonts w:cs="Calibri"/>
          <w:sz w:val="24"/>
        </w:rPr>
        <w:t xml:space="preserve"> rowerów wodnych napędzanych siłą mięśni</w:t>
      </w:r>
      <w:r w:rsidR="0065500F">
        <w:rPr>
          <w:rFonts w:cs="Calibri"/>
          <w:sz w:val="24"/>
        </w:rPr>
        <w:t xml:space="preserve"> - II </w:t>
      </w:r>
      <w:r>
        <w:rPr>
          <w:rFonts w:cs="Calibri"/>
          <w:sz w:val="24"/>
        </w:rPr>
        <w:t xml:space="preserve">- </w:t>
      </w:r>
      <w:r w:rsidRPr="00BC6F29">
        <w:rPr>
          <w:rFonts w:cs="Calibri"/>
          <w:sz w:val="24"/>
        </w:rPr>
        <w:t xml:space="preserve">zł brutto (słownie:), w tym zł netto (słownie:) i wartość podatku od towarów i usług zł (słownie:), w tym </w:t>
      </w:r>
      <w:r>
        <w:rPr>
          <w:rFonts w:cs="Calibri"/>
          <w:sz w:val="24"/>
        </w:rPr>
        <w:t>za dostawę 1 roweru wodnego napędzanego siłą mięśni</w:t>
      </w:r>
      <w:r w:rsidRPr="00BC6F29">
        <w:rPr>
          <w:rFonts w:cs="Calibri"/>
          <w:sz w:val="24"/>
        </w:rPr>
        <w:t xml:space="preserve"> - zł brutto (słownie:), w tym zł netto (słownie:) i wartość podatku od towarów i usług zł (słownie:);</w:t>
      </w:r>
      <w:r>
        <w:rPr>
          <w:rStyle w:val="Odwoanieprzypisudolnego"/>
          <w:rFonts w:cs="Calibri"/>
          <w:sz w:val="24"/>
        </w:rPr>
        <w:footnoteReference w:id="8"/>
      </w:r>
    </w:p>
    <w:p w14:paraId="7D4B74D5" w14:textId="2402FE87" w:rsidR="00BC6F29" w:rsidRDefault="00C55EF1" w:rsidP="00C55EF1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 w:rsidRPr="00C55EF1">
        <w:rPr>
          <w:rFonts w:cs="Calibri"/>
          <w:sz w:val="24"/>
        </w:rPr>
        <w:lastRenderedPageBreak/>
        <w:t xml:space="preserve">części </w:t>
      </w:r>
      <w:r>
        <w:rPr>
          <w:rFonts w:cs="Calibri"/>
          <w:sz w:val="24"/>
        </w:rPr>
        <w:t>4</w:t>
      </w:r>
      <w:r w:rsidRPr="00C55EF1">
        <w:rPr>
          <w:rFonts w:cs="Calibri"/>
          <w:sz w:val="24"/>
        </w:rPr>
        <w:t xml:space="preserve"> pod nazwą Dostawa </w:t>
      </w:r>
      <w:r w:rsidR="007B1542">
        <w:rPr>
          <w:rFonts w:cs="Calibri"/>
          <w:sz w:val="24"/>
        </w:rPr>
        <w:t>3</w:t>
      </w:r>
      <w:r w:rsidR="00382105" w:rsidRPr="00C55EF1">
        <w:rPr>
          <w:rFonts w:cs="Calibri"/>
          <w:sz w:val="24"/>
        </w:rPr>
        <w:t xml:space="preserve"> rowerów wodnych </w:t>
      </w:r>
      <w:r w:rsidR="007B1542" w:rsidRPr="007B1542">
        <w:rPr>
          <w:rFonts w:cs="Calibri"/>
          <w:sz w:val="24"/>
        </w:rPr>
        <w:t>napędzanych siłą mięśni</w:t>
      </w:r>
      <w:r w:rsidR="0065500F">
        <w:rPr>
          <w:rFonts w:cs="Calibri"/>
          <w:sz w:val="24"/>
        </w:rPr>
        <w:t xml:space="preserve"> - III</w:t>
      </w:r>
      <w:r w:rsidR="00FA516A" w:rsidRPr="00C55EF1">
        <w:rPr>
          <w:rFonts w:cs="Calibri"/>
          <w:sz w:val="24"/>
        </w:rPr>
        <w:t xml:space="preserve"> - zł brutto (słownie:), w tym zł netto (słownie:) i wartość podatku od towarów i usług zł (słownie:), w tym </w:t>
      </w:r>
      <w:r w:rsidR="00382105" w:rsidRPr="00C55EF1">
        <w:rPr>
          <w:rFonts w:cs="Calibri"/>
          <w:sz w:val="24"/>
        </w:rPr>
        <w:t xml:space="preserve">za dostawę 1 roweru wodnego </w:t>
      </w:r>
      <w:r w:rsidR="007B1542" w:rsidRPr="007B1542">
        <w:rPr>
          <w:rFonts w:cs="Calibri"/>
          <w:sz w:val="24"/>
        </w:rPr>
        <w:t>napędzanego siłą mięśni</w:t>
      </w:r>
      <w:r w:rsidR="00FA516A" w:rsidRPr="00C55EF1">
        <w:rPr>
          <w:rFonts w:cs="Calibri"/>
          <w:sz w:val="24"/>
        </w:rPr>
        <w:t xml:space="preserve"> - zł brutto (słownie:), w tym zł netto (słownie:) i wartość podatku od towarów i usług zł (słownie:);</w:t>
      </w:r>
    </w:p>
    <w:p w14:paraId="6FC3AD6A" w14:textId="198B64A3" w:rsidR="00B21E92" w:rsidRDefault="00B21E92" w:rsidP="00B21E92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bookmarkStart w:id="4" w:name="_Hlk204607142"/>
      <w:r w:rsidRPr="00C55EF1">
        <w:rPr>
          <w:rFonts w:cs="Calibri"/>
          <w:sz w:val="24"/>
        </w:rPr>
        <w:t xml:space="preserve">części </w:t>
      </w:r>
      <w:r>
        <w:rPr>
          <w:rFonts w:cs="Calibri"/>
          <w:sz w:val="24"/>
        </w:rPr>
        <w:t>5</w:t>
      </w:r>
      <w:r w:rsidRPr="00C55EF1">
        <w:rPr>
          <w:rFonts w:cs="Calibri"/>
          <w:sz w:val="24"/>
        </w:rPr>
        <w:t xml:space="preserve"> pod nazwą Dostawa </w:t>
      </w:r>
      <w:r>
        <w:rPr>
          <w:rFonts w:cs="Calibri"/>
          <w:sz w:val="24"/>
        </w:rPr>
        <w:t>3</w:t>
      </w:r>
      <w:r w:rsidRPr="00C55EF1">
        <w:rPr>
          <w:rFonts w:cs="Calibri"/>
          <w:sz w:val="24"/>
        </w:rPr>
        <w:t xml:space="preserve"> rowerów wodnych </w:t>
      </w:r>
      <w:r w:rsidRPr="007B1542">
        <w:rPr>
          <w:rFonts w:cs="Calibri"/>
          <w:sz w:val="24"/>
        </w:rPr>
        <w:t>napędzanych siłą mięśni</w:t>
      </w:r>
      <w:r w:rsidR="0065500F">
        <w:rPr>
          <w:rFonts w:cs="Calibri"/>
          <w:sz w:val="24"/>
        </w:rPr>
        <w:t xml:space="preserve"> - IV </w:t>
      </w:r>
      <w:r w:rsidRPr="00C55EF1">
        <w:rPr>
          <w:rFonts w:cs="Calibri"/>
          <w:sz w:val="24"/>
        </w:rPr>
        <w:t xml:space="preserve">- zł brutto (słownie:), w tym zł netto (słownie:) i wartość podatku od towarów i usług zł (słownie:), w tym za dostawę 1 roweru wodnego </w:t>
      </w:r>
      <w:r w:rsidRPr="007B1542">
        <w:rPr>
          <w:rFonts w:cs="Calibri"/>
          <w:sz w:val="24"/>
        </w:rPr>
        <w:t>napędzanego siłą mięśni</w:t>
      </w:r>
      <w:r w:rsidRPr="00C55EF1">
        <w:rPr>
          <w:rFonts w:cs="Calibri"/>
          <w:sz w:val="24"/>
        </w:rPr>
        <w:t xml:space="preserve"> - zł brutto (słownie:), w tym zł netto (słownie:) i wartość podatku od towarów i usług zł (słownie:);</w:t>
      </w:r>
    </w:p>
    <w:bookmarkEnd w:id="4"/>
    <w:p w14:paraId="71D64990" w14:textId="2653A434" w:rsidR="00B21E92" w:rsidRDefault="00B21E92" w:rsidP="00B21E92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 w:rsidRPr="00C55EF1">
        <w:rPr>
          <w:rFonts w:cs="Calibri"/>
          <w:sz w:val="24"/>
        </w:rPr>
        <w:t xml:space="preserve">części </w:t>
      </w:r>
      <w:r>
        <w:rPr>
          <w:rFonts w:cs="Calibri"/>
          <w:sz w:val="24"/>
        </w:rPr>
        <w:t>6</w:t>
      </w:r>
      <w:r w:rsidRPr="00C55EF1">
        <w:rPr>
          <w:rFonts w:cs="Calibri"/>
          <w:sz w:val="24"/>
        </w:rPr>
        <w:t xml:space="preserve"> pod nazwą Dostawa </w:t>
      </w:r>
      <w:r w:rsidR="007D3E54" w:rsidRPr="007D3E54">
        <w:rPr>
          <w:rFonts w:cs="Calibri"/>
          <w:sz w:val="24"/>
        </w:rPr>
        <w:t>4 rowerów wodnych z napędem elektrycznym</w:t>
      </w:r>
      <w:r w:rsidR="0065500F">
        <w:rPr>
          <w:rFonts w:cs="Calibri"/>
          <w:sz w:val="24"/>
        </w:rPr>
        <w:t xml:space="preserve"> - I</w:t>
      </w:r>
      <w:r w:rsidR="007D3E54" w:rsidRPr="007D3E54">
        <w:rPr>
          <w:rFonts w:cs="Calibri"/>
          <w:sz w:val="24"/>
        </w:rPr>
        <w:t xml:space="preserve"> </w:t>
      </w:r>
      <w:r w:rsidRPr="00C55EF1">
        <w:rPr>
          <w:rFonts w:cs="Calibri"/>
          <w:sz w:val="24"/>
        </w:rPr>
        <w:t xml:space="preserve">- zł brutto (słownie:), w tym zł netto (słownie:) i wartość podatku od towarów i usług zł (słownie:), w tym za dostawę 1 roweru wodnego </w:t>
      </w:r>
      <w:r w:rsidR="007D3E54" w:rsidRPr="007D3E54">
        <w:rPr>
          <w:rFonts w:cs="Calibri"/>
          <w:sz w:val="24"/>
        </w:rPr>
        <w:t xml:space="preserve">z napędem elektrycznym </w:t>
      </w:r>
      <w:r w:rsidRPr="00C55EF1">
        <w:rPr>
          <w:rFonts w:cs="Calibri"/>
          <w:sz w:val="24"/>
        </w:rPr>
        <w:t>- zł brutto (słownie:), w tym zł netto (słownie:) i wartość podatku od towarów i usług zł (słownie:);</w:t>
      </w:r>
    </w:p>
    <w:p w14:paraId="3D3B61C0" w14:textId="527EA274" w:rsidR="007B1542" w:rsidRPr="003F0F59" w:rsidRDefault="003F0F59" w:rsidP="003F0F59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 w:rsidRPr="00C55EF1">
        <w:rPr>
          <w:rFonts w:cs="Calibri"/>
          <w:sz w:val="24"/>
        </w:rPr>
        <w:t xml:space="preserve">części </w:t>
      </w:r>
      <w:r>
        <w:rPr>
          <w:rFonts w:cs="Calibri"/>
          <w:sz w:val="24"/>
        </w:rPr>
        <w:t>7</w:t>
      </w:r>
      <w:r w:rsidRPr="00C55EF1">
        <w:rPr>
          <w:rFonts w:cs="Calibri"/>
          <w:sz w:val="24"/>
        </w:rPr>
        <w:t xml:space="preserve"> pod nazwą Dostawa </w:t>
      </w:r>
      <w:r w:rsidRPr="007D3E54">
        <w:rPr>
          <w:rFonts w:cs="Calibri"/>
          <w:sz w:val="24"/>
        </w:rPr>
        <w:t>4 rowerów wodnych z napędem elektrycznym</w:t>
      </w:r>
      <w:r w:rsidR="0065500F">
        <w:rPr>
          <w:rFonts w:cs="Calibri"/>
          <w:sz w:val="24"/>
        </w:rPr>
        <w:t xml:space="preserve"> - II</w:t>
      </w:r>
      <w:r w:rsidRPr="007D3E54">
        <w:rPr>
          <w:rFonts w:cs="Calibri"/>
          <w:sz w:val="24"/>
        </w:rPr>
        <w:t xml:space="preserve"> </w:t>
      </w:r>
      <w:r w:rsidRPr="00C55EF1">
        <w:rPr>
          <w:rFonts w:cs="Calibri"/>
          <w:sz w:val="24"/>
        </w:rPr>
        <w:t xml:space="preserve">- zł brutto (słownie:), w tym zł netto (słownie:) i wartość podatku od towarów i usług zł (słownie:), w tym za dostawę 1 roweru wodnego </w:t>
      </w:r>
      <w:r w:rsidRPr="007D3E54">
        <w:rPr>
          <w:rFonts w:cs="Calibri"/>
          <w:sz w:val="24"/>
        </w:rPr>
        <w:t xml:space="preserve">z napędem elektrycznym </w:t>
      </w:r>
      <w:r w:rsidRPr="00C55EF1">
        <w:rPr>
          <w:rFonts w:cs="Calibri"/>
          <w:sz w:val="24"/>
        </w:rPr>
        <w:t>- zł brutto (słownie:), w tym zł netto (słownie:) i wartość podatku od towarów i usług zł (słownie:);</w:t>
      </w:r>
    </w:p>
    <w:p w14:paraId="1DD45C5E" w14:textId="4F0841FE" w:rsidR="00A91E5D" w:rsidRPr="003B46D4" w:rsidRDefault="00A91E5D" w:rsidP="008E08E3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3B46D4">
        <w:rPr>
          <w:rFonts w:cs="Calibri"/>
          <w:sz w:val="24"/>
        </w:rPr>
        <w:t>uważam  się  za  związan</w:t>
      </w:r>
      <w:r w:rsidR="00055300" w:rsidRPr="003B46D4">
        <w:rPr>
          <w:rFonts w:cs="Calibri"/>
          <w:sz w:val="24"/>
        </w:rPr>
        <w:t>y</w:t>
      </w:r>
      <w:r w:rsidRPr="003B46D4">
        <w:rPr>
          <w:rFonts w:cs="Calibri"/>
          <w:sz w:val="24"/>
        </w:rPr>
        <w:t xml:space="preserve">  niniejszą  ofertą  na  czas  wskazany w zapytaniu ofertowym, tj. 30 dni od </w:t>
      </w:r>
      <w:r w:rsidR="00BE6683" w:rsidRPr="003B46D4">
        <w:rPr>
          <w:rFonts w:cs="Calibri"/>
          <w:sz w:val="24"/>
        </w:rPr>
        <w:t>upływu terminu</w:t>
      </w:r>
      <w:r w:rsidRPr="003B46D4">
        <w:rPr>
          <w:rFonts w:cs="Calibri"/>
          <w:sz w:val="24"/>
        </w:rPr>
        <w:t xml:space="preserve"> składania ofert</w:t>
      </w:r>
      <w:r w:rsidR="00C04234" w:rsidRPr="003B46D4">
        <w:rPr>
          <w:rFonts w:cs="Calibri"/>
          <w:sz w:val="24"/>
        </w:rPr>
        <w:t>;</w:t>
      </w:r>
    </w:p>
    <w:p w14:paraId="464F81EF" w14:textId="649C46A2" w:rsidR="00A91E5D" w:rsidRPr="002D0265" w:rsidRDefault="00A91E5D" w:rsidP="008E08E3">
      <w:pPr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zobowiązuj</w:t>
      </w:r>
      <w:r w:rsidR="00C04234">
        <w:rPr>
          <w:rFonts w:cs="Calibri"/>
          <w:sz w:val="24"/>
        </w:rPr>
        <w:t>ę</w:t>
      </w:r>
      <w:r w:rsidRPr="002D0265">
        <w:rPr>
          <w:rFonts w:cs="Calibri"/>
          <w:sz w:val="24"/>
        </w:rPr>
        <w:t xml:space="preserve"> się zawrzeć umowę w miejscu i terminie</w:t>
      </w:r>
      <w:r w:rsidR="003145BD">
        <w:rPr>
          <w:rFonts w:cs="Calibri"/>
          <w:sz w:val="24"/>
        </w:rPr>
        <w:t xml:space="preserve">, </w:t>
      </w:r>
      <w:r w:rsidRPr="002D0265">
        <w:rPr>
          <w:rFonts w:cs="Calibri"/>
          <w:sz w:val="24"/>
        </w:rPr>
        <w:t>jakie zostaną wskazane przez Zamawiającego</w:t>
      </w:r>
      <w:r w:rsidR="00C04234">
        <w:rPr>
          <w:rFonts w:cs="Calibri"/>
          <w:sz w:val="24"/>
        </w:rPr>
        <w:t>;</w:t>
      </w:r>
    </w:p>
    <w:p w14:paraId="5199411D" w14:textId="74BBA945" w:rsidR="0075405D" w:rsidRPr="00356F18" w:rsidRDefault="00A91E5D" w:rsidP="00356F18">
      <w:pPr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B719F8">
        <w:rPr>
          <w:rFonts w:cs="Calibri"/>
          <w:sz w:val="24"/>
        </w:rPr>
        <w:t xml:space="preserve">żadne z informacji zawartych w ofercie nie stanowią tajemnicy przedsiębiorstwa w rozumieniu przepisów o zwalczaniu nieuczciwej konkurencji / wskazane poniżej </w:t>
      </w:r>
      <w:r w:rsidRPr="00B719F8">
        <w:rPr>
          <w:rFonts w:cs="Calibri"/>
          <w:sz w:val="24"/>
        </w:rPr>
        <w:lastRenderedPageBreak/>
        <w:t>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>
        <w:rPr>
          <w:rFonts w:cs="Calibri"/>
          <w:sz w:val="24"/>
        </w:rPr>
        <w:t>:</w:t>
      </w:r>
      <w:r w:rsidR="0075405D">
        <w:rPr>
          <w:rStyle w:val="Odwoanieprzypisudolnego"/>
          <w:rFonts w:cs="Calibri"/>
          <w:sz w:val="24"/>
        </w:rPr>
        <w:footnoteReference w:id="9"/>
      </w:r>
      <w:r w:rsidR="008737EA">
        <w:rPr>
          <w:rFonts w:cs="Calibri"/>
          <w:sz w:val="24"/>
        </w:rPr>
        <w:t xml:space="preserve"> </w:t>
      </w:r>
      <w:r w:rsidR="00356F18">
        <w:rPr>
          <w:rFonts w:cs="Calibri"/>
          <w:sz w:val="24"/>
        </w:rPr>
        <w:t>…….</w:t>
      </w:r>
      <w:r w:rsidR="0075405D" w:rsidRPr="00356F18">
        <w:rPr>
          <w:rFonts w:cs="Calibri"/>
          <w:sz w:val="24"/>
        </w:rPr>
        <w:t>…………………………………………………………………………………………………………………………………</w:t>
      </w:r>
      <w:r w:rsidR="00C04234" w:rsidRPr="00356F18">
        <w:rPr>
          <w:rFonts w:cs="Calibri"/>
          <w:sz w:val="24"/>
        </w:rPr>
        <w:t>.;</w:t>
      </w:r>
    </w:p>
    <w:p w14:paraId="17DFC236" w14:textId="6C394C2E" w:rsidR="00A91E5D" w:rsidRDefault="00A91E5D" w:rsidP="008E08E3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75405D">
        <w:rPr>
          <w:rFonts w:cs="Calibri"/>
          <w:sz w:val="24"/>
        </w:rPr>
        <w:t>nie zamierzam powierz</w:t>
      </w:r>
      <w:r w:rsidR="0075405D">
        <w:rPr>
          <w:rFonts w:cs="Calibri"/>
          <w:sz w:val="24"/>
        </w:rPr>
        <w:t>y</w:t>
      </w:r>
      <w:r w:rsidRPr="0075405D">
        <w:rPr>
          <w:rFonts w:cs="Calibri"/>
          <w:sz w:val="24"/>
        </w:rPr>
        <w:t xml:space="preserve">ć </w:t>
      </w:r>
      <w:r w:rsidR="004C3CF7" w:rsidRPr="0075405D">
        <w:rPr>
          <w:rFonts w:cs="Calibri"/>
          <w:sz w:val="24"/>
        </w:rPr>
        <w:t>wykonania</w:t>
      </w:r>
      <w:r w:rsidRPr="0075405D">
        <w:rPr>
          <w:rFonts w:cs="Calibri"/>
          <w:sz w:val="24"/>
        </w:rPr>
        <w:t xml:space="preserve"> żadnej części niniejszego zamówienia </w:t>
      </w:r>
      <w:r w:rsidRPr="0075405D">
        <w:rPr>
          <w:rFonts w:cs="Calibri"/>
          <w:sz w:val="24"/>
        </w:rPr>
        <w:tab/>
        <w:t>podwykonawcom/następujące części niniejszego zamówienia zamierzam</w:t>
      </w:r>
      <w:r w:rsidR="00E31C64" w:rsidRPr="0075405D">
        <w:rPr>
          <w:rFonts w:cs="Calibri"/>
          <w:sz w:val="24"/>
        </w:rPr>
        <w:t xml:space="preserve">  </w:t>
      </w:r>
      <w:r w:rsidR="00E31C64" w:rsidRPr="0075405D">
        <w:rPr>
          <w:rFonts w:cs="Calibri"/>
          <w:sz w:val="24"/>
        </w:rPr>
        <w:br/>
        <w:t xml:space="preserve">       </w:t>
      </w:r>
      <w:r w:rsidRPr="0075405D">
        <w:rPr>
          <w:rFonts w:cs="Calibri"/>
          <w:sz w:val="24"/>
        </w:rPr>
        <w:t>powierzyć</w:t>
      </w:r>
      <w:r w:rsidR="00E31C64" w:rsidRPr="0075405D">
        <w:rPr>
          <w:rFonts w:cs="Calibri"/>
          <w:sz w:val="24"/>
        </w:rPr>
        <w:t xml:space="preserve"> </w:t>
      </w:r>
      <w:r w:rsidRPr="0075405D">
        <w:rPr>
          <w:rFonts w:cs="Calibri"/>
          <w:sz w:val="24"/>
        </w:rPr>
        <w:t>podwykonawcom</w:t>
      </w:r>
      <w:r w:rsidR="009804B6">
        <w:rPr>
          <w:rStyle w:val="Odwoanieprzypisudolnego"/>
          <w:rFonts w:cs="Calibri"/>
          <w:sz w:val="24"/>
        </w:rPr>
        <w:footnoteReference w:id="10"/>
      </w:r>
      <w:r w:rsidRPr="0075405D">
        <w:rPr>
          <w:rFonts w:cs="Calibri"/>
          <w:sz w:val="24"/>
        </w:rPr>
        <w:t>:</w:t>
      </w:r>
    </w:p>
    <w:p w14:paraId="08ED7066" w14:textId="35894861" w:rsidR="00A91E5D" w:rsidRPr="00C04234" w:rsidRDefault="00CF7FA7" w:rsidP="008E08E3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………………… </w:t>
      </w:r>
      <w:r w:rsidR="004628E6">
        <w:rPr>
          <w:rFonts w:cs="Calibri"/>
          <w:i/>
          <w:iCs/>
          <w:sz w:val="24"/>
        </w:rPr>
        <w:t>(część zamówienia, któr</w:t>
      </w:r>
      <w:r w:rsidR="00E371D7">
        <w:rPr>
          <w:rFonts w:cs="Calibri"/>
          <w:i/>
          <w:iCs/>
          <w:sz w:val="24"/>
        </w:rPr>
        <w:t>ej wykonanie</w:t>
      </w:r>
      <w:r w:rsidR="004628E6">
        <w:rPr>
          <w:rFonts w:cs="Calibri"/>
          <w:i/>
          <w:iCs/>
          <w:sz w:val="24"/>
        </w:rPr>
        <w:t xml:space="preserve"> wykonawca zamierza powierzyć podwykonawc</w:t>
      </w:r>
      <w:r w:rsidR="00E371D7">
        <w:rPr>
          <w:rFonts w:cs="Calibri"/>
          <w:i/>
          <w:iCs/>
          <w:sz w:val="24"/>
        </w:rPr>
        <w:t>y</w:t>
      </w:r>
      <w:r w:rsidR="004628E6">
        <w:rPr>
          <w:rFonts w:cs="Calibri"/>
          <w:i/>
          <w:iCs/>
          <w:sz w:val="24"/>
        </w:rPr>
        <w:t>)</w:t>
      </w:r>
      <w:r w:rsidR="004628E6">
        <w:rPr>
          <w:rFonts w:cs="Calibri"/>
          <w:sz w:val="24"/>
        </w:rPr>
        <w:t xml:space="preserve"> - …………………</w:t>
      </w:r>
      <w:r w:rsidR="00C04234">
        <w:rPr>
          <w:rFonts w:cs="Calibri"/>
          <w:sz w:val="24"/>
        </w:rPr>
        <w:t>.</w:t>
      </w:r>
      <w:r w:rsidR="004628E6">
        <w:rPr>
          <w:rFonts w:cs="Calibri"/>
          <w:sz w:val="24"/>
        </w:rPr>
        <w:t xml:space="preserve">…………… </w:t>
      </w:r>
      <w:r w:rsidR="004628E6">
        <w:rPr>
          <w:rFonts w:cs="Calibri"/>
          <w:i/>
          <w:iCs/>
          <w:sz w:val="24"/>
        </w:rPr>
        <w:t>(</w:t>
      </w:r>
      <w:r w:rsidR="00E371D7">
        <w:rPr>
          <w:rFonts w:cs="Calibri"/>
          <w:i/>
          <w:iCs/>
          <w:sz w:val="24"/>
        </w:rPr>
        <w:t>nazwa podwykonawcy</w:t>
      </w:r>
      <w:r w:rsidR="00C04234">
        <w:rPr>
          <w:rFonts w:cs="Calibri"/>
          <w:i/>
          <w:iCs/>
          <w:sz w:val="24"/>
        </w:rPr>
        <w:t>, jeżeli jest już znany);</w:t>
      </w:r>
      <w:r w:rsidR="00B6558C" w:rsidRPr="00B6558C">
        <w:rPr>
          <w:rStyle w:val="Odwoanieprzypisudolnego"/>
          <w:rFonts w:cs="Calibri"/>
          <w:sz w:val="24"/>
        </w:rPr>
        <w:footnoteReference w:id="11"/>
      </w:r>
    </w:p>
    <w:p w14:paraId="3BA832FE" w14:textId="4B9DDC1A" w:rsidR="00635AC3" w:rsidRPr="0004695A" w:rsidRDefault="00A91E5D" w:rsidP="008E08E3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Oświadczam, że wypełniłem obowiązki informacyjne przewidziane w art. 13 lub art. 14 RODO</w:t>
      </w:r>
      <w:r w:rsidR="00C04234">
        <w:rPr>
          <w:rStyle w:val="Odwoanieprzypisudolnego"/>
          <w:rFonts w:cs="Calibri"/>
          <w:sz w:val="24"/>
        </w:rPr>
        <w:footnoteReference w:id="12"/>
      </w:r>
      <w:r w:rsidRPr="002D0265">
        <w:rPr>
          <w:rFonts w:cs="Calibri"/>
          <w:sz w:val="24"/>
        </w:rPr>
        <w:t>wobec osób fizycznych, od których dane osobowe bezpośrednio lub pośrednio pozyskałem w celu ubiegania się o udzielenie zamówienia publicznego w niniejszym postępowaniu.</w:t>
      </w:r>
    </w:p>
    <w:sectPr w:rsidR="00635AC3" w:rsidRPr="0004695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8D5CE" w14:textId="77777777" w:rsidR="00135A93" w:rsidRDefault="00135A93" w:rsidP="004F60AA">
      <w:pPr>
        <w:spacing w:after="0" w:line="240" w:lineRule="auto"/>
      </w:pPr>
      <w:r>
        <w:separator/>
      </w:r>
    </w:p>
  </w:endnote>
  <w:endnote w:type="continuationSeparator" w:id="0">
    <w:p w14:paraId="749919FC" w14:textId="77777777" w:rsidR="00135A93" w:rsidRDefault="00135A93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2456A" w14:textId="77777777" w:rsidR="00135A93" w:rsidRDefault="00135A93" w:rsidP="004F60AA">
      <w:pPr>
        <w:spacing w:after="0" w:line="240" w:lineRule="auto"/>
      </w:pPr>
      <w:r>
        <w:separator/>
      </w:r>
    </w:p>
  </w:footnote>
  <w:footnote w:type="continuationSeparator" w:id="0">
    <w:p w14:paraId="5D2F5886" w14:textId="77777777" w:rsidR="00135A93" w:rsidRDefault="00135A93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3">
    <w:p w14:paraId="1CAD386E" w14:textId="77777777" w:rsidR="009238DB" w:rsidRPr="007A7F1C" w:rsidRDefault="009238DB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 w:rsidP="00BC7DF4">
      <w:pPr>
        <w:pStyle w:val="Tekstprzypisudolnego"/>
        <w:spacing w:line="360" w:lineRule="aut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B8A3909" w14:textId="045FE477" w:rsidR="00B01230" w:rsidRPr="00B01230" w:rsidRDefault="00B01230">
      <w:pPr>
        <w:pStyle w:val="Tekstprzypisudolnego"/>
        <w:rPr>
          <w:rFonts w:ascii="Calibri" w:hAnsi="Calibri" w:cs="Calibri"/>
        </w:rPr>
      </w:pPr>
      <w:r w:rsidRPr="00B01230">
        <w:rPr>
          <w:rStyle w:val="Odwoanieprzypisudolnego"/>
          <w:rFonts w:ascii="Calibri" w:hAnsi="Calibri" w:cs="Calibri"/>
        </w:rPr>
        <w:footnoteRef/>
      </w:r>
      <w:r w:rsidRPr="00B01230">
        <w:rPr>
          <w:rFonts w:ascii="Calibri" w:hAnsi="Calibri" w:cs="Calibri"/>
        </w:rPr>
        <w:t xml:space="preserve"> Skreślić, jeżeli nie dotyczy</w:t>
      </w:r>
    </w:p>
  </w:footnote>
  <w:footnote w:id="7">
    <w:p w14:paraId="7D11202F" w14:textId="7D3B85EF" w:rsidR="008632F3" w:rsidRDefault="008632F3">
      <w:pPr>
        <w:pStyle w:val="Tekstprzypisudolnego"/>
      </w:pPr>
      <w:r>
        <w:rPr>
          <w:rStyle w:val="Odwoanieprzypisudolnego"/>
        </w:rPr>
        <w:footnoteRef/>
      </w:r>
      <w:r>
        <w:t xml:space="preserve"> Jw. </w:t>
      </w:r>
    </w:p>
  </w:footnote>
  <w:footnote w:id="8">
    <w:p w14:paraId="08A8F1AB" w14:textId="77777777" w:rsidR="008632F3" w:rsidRDefault="008632F3" w:rsidP="008632F3">
      <w:pPr>
        <w:pStyle w:val="Tekstprzypisudolnego"/>
      </w:pPr>
      <w:r>
        <w:rPr>
          <w:rStyle w:val="Odwoanieprzypisudolnego"/>
        </w:rPr>
        <w:footnoteRef/>
      </w:r>
      <w:r>
        <w:t xml:space="preserve"> Jw. </w:t>
      </w:r>
    </w:p>
  </w:footnote>
  <w:footnote w:id="9">
    <w:p w14:paraId="15857D21" w14:textId="339CC71F" w:rsidR="0075405D" w:rsidRPr="004349B8" w:rsidRDefault="0075405D" w:rsidP="00BC7DF4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4349B8">
        <w:rPr>
          <w:rStyle w:val="Odwoanieprzypisudolnego"/>
          <w:rFonts w:asciiTheme="minorHAnsi" w:hAnsiTheme="minorHAnsi" w:cstheme="minorHAnsi"/>
        </w:rPr>
        <w:footnoteRef/>
      </w:r>
      <w:r w:rsidRPr="004349B8">
        <w:rPr>
          <w:rFonts w:asciiTheme="minorHAnsi" w:hAnsiTheme="minorHAnsi" w:cstheme="minorHAnsi"/>
        </w:rPr>
        <w:t xml:space="preserve"> </w:t>
      </w:r>
      <w:r w:rsidR="00356F18">
        <w:rPr>
          <w:rFonts w:asciiTheme="minorHAnsi" w:hAnsiTheme="minorHAnsi" w:cstheme="minorHAnsi"/>
        </w:rPr>
        <w:t>Niepotrzebne skreślić</w:t>
      </w:r>
    </w:p>
  </w:footnote>
  <w:footnote w:id="10">
    <w:p w14:paraId="4A5FBA0D" w14:textId="42E03F82" w:rsidR="009804B6" w:rsidRPr="00956835" w:rsidRDefault="009804B6" w:rsidP="00BC7DF4">
      <w:pPr>
        <w:pStyle w:val="Tekstprzypisudolnego"/>
        <w:spacing w:line="360" w:lineRule="auto"/>
        <w:rPr>
          <w:rFonts w:ascii="Calibri" w:hAnsi="Calibri" w:cs="Calibri"/>
        </w:rPr>
      </w:pPr>
      <w:r w:rsidRPr="004349B8">
        <w:rPr>
          <w:rStyle w:val="Odwoanieprzypisudolnego"/>
          <w:rFonts w:asciiTheme="minorHAnsi" w:hAnsiTheme="minorHAnsi" w:cstheme="minorHAnsi"/>
        </w:rPr>
        <w:footnoteRef/>
      </w:r>
      <w:r w:rsidRPr="004349B8">
        <w:rPr>
          <w:rFonts w:asciiTheme="minorHAnsi" w:hAnsiTheme="minorHAnsi" w:cstheme="minorHAnsi"/>
        </w:rPr>
        <w:t xml:space="preserve"> </w:t>
      </w:r>
      <w:r w:rsidR="00BC7DF4">
        <w:rPr>
          <w:rFonts w:asciiTheme="minorHAnsi" w:hAnsiTheme="minorHAnsi" w:cstheme="minorHAnsi"/>
        </w:rPr>
        <w:t xml:space="preserve">Jw. </w:t>
      </w:r>
    </w:p>
  </w:footnote>
  <w:footnote w:id="11">
    <w:p w14:paraId="6EAA77D1" w14:textId="4119DB34" w:rsidR="00B6558C" w:rsidRDefault="00B6558C" w:rsidP="00BC7DF4">
      <w:pPr>
        <w:pStyle w:val="Tekstprzypisudolnego"/>
        <w:spacing w:line="360" w:lineRule="auto"/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</w:p>
  </w:footnote>
  <w:footnote w:id="12">
    <w:p w14:paraId="412D7369" w14:textId="54CEE29F" w:rsidR="00C04234" w:rsidRPr="00956835" w:rsidRDefault="00C04234" w:rsidP="00BC7DF4">
      <w:pPr>
        <w:pStyle w:val="Tekstprzypisudolnego"/>
        <w:spacing w:line="360" w:lineRule="aut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Pr="008E08E3" w:rsidRDefault="008730A4" w:rsidP="008E08E3">
    <w:pPr>
      <w:pStyle w:val="Nagwek"/>
      <w:spacing w:line="360" w:lineRule="auto"/>
      <w:rPr>
        <w:sz w:val="20"/>
        <w:szCs w:val="20"/>
      </w:rPr>
    </w:pPr>
    <w:r w:rsidRPr="008E08E3">
      <w:rPr>
        <w:rFonts w:cs="Calibri"/>
        <w:noProof/>
        <w:sz w:val="20"/>
        <w:szCs w:val="20"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8E08E3" w:rsidRDefault="004F60AA" w:rsidP="008E08E3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8E08E3" w:rsidRDefault="008569D4" w:rsidP="008E08E3">
    <w:pPr>
      <w:pStyle w:val="Nagwek"/>
      <w:spacing w:line="360" w:lineRule="auto"/>
      <w:rPr>
        <w:i/>
        <w:iCs/>
        <w:sz w:val="20"/>
        <w:szCs w:val="20"/>
      </w:rPr>
    </w:pPr>
    <w:r w:rsidRPr="008E08E3">
      <w:rPr>
        <w:i/>
        <w:iCs/>
        <w:sz w:val="20"/>
        <w:szCs w:val="20"/>
      </w:rPr>
      <w:t xml:space="preserve">Zamówienie dofinansowane </w:t>
    </w:r>
    <w:bookmarkStart w:id="5" w:name="_Hlk178678049"/>
    <w:bookmarkStart w:id="6" w:name="_Hlk178678050"/>
    <w:bookmarkStart w:id="7" w:name="_Hlk178678052"/>
    <w:bookmarkStart w:id="8" w:name="_Hlk178678053"/>
    <w:r w:rsidRPr="008E08E3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1313381"/>
    <w:multiLevelType w:val="multilevel"/>
    <w:tmpl w:val="306AC2B8"/>
    <w:lvl w:ilvl="0">
      <w:start w:val="2"/>
      <w:numFmt w:val="decimal"/>
      <w:lvlText w:val="%1.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1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6E54C9"/>
    <w:multiLevelType w:val="hybridMultilevel"/>
    <w:tmpl w:val="4C7EF57C"/>
    <w:lvl w:ilvl="0" w:tplc="997EE3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5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70444">
    <w:abstractNumId w:val="47"/>
  </w:num>
  <w:num w:numId="2" w16cid:durableId="1053426388">
    <w:abstractNumId w:val="41"/>
  </w:num>
  <w:num w:numId="3" w16cid:durableId="1143306662">
    <w:abstractNumId w:val="48"/>
  </w:num>
  <w:num w:numId="4" w16cid:durableId="899022861">
    <w:abstractNumId w:val="44"/>
  </w:num>
  <w:num w:numId="5" w16cid:durableId="1302881446">
    <w:abstractNumId w:val="0"/>
  </w:num>
  <w:num w:numId="6" w16cid:durableId="339507230">
    <w:abstractNumId w:val="1"/>
  </w:num>
  <w:num w:numId="7" w16cid:durableId="1713531627">
    <w:abstractNumId w:val="2"/>
  </w:num>
  <w:num w:numId="8" w16cid:durableId="1836070504">
    <w:abstractNumId w:val="4"/>
  </w:num>
  <w:num w:numId="9" w16cid:durableId="1230573829">
    <w:abstractNumId w:val="5"/>
  </w:num>
  <w:num w:numId="10" w16cid:durableId="1303391606">
    <w:abstractNumId w:val="6"/>
  </w:num>
  <w:num w:numId="11" w16cid:durableId="786965788">
    <w:abstractNumId w:val="7"/>
  </w:num>
  <w:num w:numId="12" w16cid:durableId="1350982382">
    <w:abstractNumId w:val="8"/>
  </w:num>
  <w:num w:numId="13" w16cid:durableId="50471956">
    <w:abstractNumId w:val="9"/>
  </w:num>
  <w:num w:numId="14" w16cid:durableId="44107789">
    <w:abstractNumId w:val="10"/>
  </w:num>
  <w:num w:numId="15" w16cid:durableId="1748574671">
    <w:abstractNumId w:val="12"/>
  </w:num>
  <w:num w:numId="16" w16cid:durableId="1002775617">
    <w:abstractNumId w:val="13"/>
  </w:num>
  <w:num w:numId="17" w16cid:durableId="1839035128">
    <w:abstractNumId w:val="14"/>
  </w:num>
  <w:num w:numId="18" w16cid:durableId="699547972">
    <w:abstractNumId w:val="15"/>
  </w:num>
  <w:num w:numId="19" w16cid:durableId="2092660301">
    <w:abstractNumId w:val="16"/>
  </w:num>
  <w:num w:numId="20" w16cid:durableId="508761518">
    <w:abstractNumId w:val="18"/>
  </w:num>
  <w:num w:numId="21" w16cid:durableId="1272319721">
    <w:abstractNumId w:val="19"/>
  </w:num>
  <w:num w:numId="22" w16cid:durableId="1262639383">
    <w:abstractNumId w:val="20"/>
  </w:num>
  <w:num w:numId="23" w16cid:durableId="153490955">
    <w:abstractNumId w:val="21"/>
  </w:num>
  <w:num w:numId="24" w16cid:durableId="1758670782">
    <w:abstractNumId w:val="23"/>
  </w:num>
  <w:num w:numId="25" w16cid:durableId="805003529">
    <w:abstractNumId w:val="24"/>
  </w:num>
  <w:num w:numId="26" w16cid:durableId="1462310472">
    <w:abstractNumId w:val="25"/>
  </w:num>
  <w:num w:numId="27" w16cid:durableId="957906514">
    <w:abstractNumId w:val="26"/>
  </w:num>
  <w:num w:numId="28" w16cid:durableId="1891650000">
    <w:abstractNumId w:val="27"/>
  </w:num>
  <w:num w:numId="29" w16cid:durableId="2064909431">
    <w:abstractNumId w:val="28"/>
  </w:num>
  <w:num w:numId="30" w16cid:durableId="1825123803">
    <w:abstractNumId w:val="29"/>
  </w:num>
  <w:num w:numId="31" w16cid:durableId="1528593960">
    <w:abstractNumId w:val="46"/>
  </w:num>
  <w:num w:numId="32" w16cid:durableId="1235165996">
    <w:abstractNumId w:val="45"/>
  </w:num>
  <w:num w:numId="33" w16cid:durableId="103577288">
    <w:abstractNumId w:val="40"/>
  </w:num>
  <w:num w:numId="34" w16cid:durableId="817042135">
    <w:abstractNumId w:val="36"/>
  </w:num>
  <w:num w:numId="35" w16cid:durableId="1159274851">
    <w:abstractNumId w:val="39"/>
  </w:num>
  <w:num w:numId="36" w16cid:durableId="1973242245">
    <w:abstractNumId w:val="38"/>
  </w:num>
  <w:num w:numId="37" w16cid:durableId="1878734331">
    <w:abstractNumId w:val="11"/>
    <w:lvlOverride w:ilvl="0">
      <w:startOverride w:val="1"/>
    </w:lvlOverride>
  </w:num>
  <w:num w:numId="38" w16cid:durableId="2107537699">
    <w:abstractNumId w:val="17"/>
    <w:lvlOverride w:ilvl="0">
      <w:startOverride w:val="1"/>
    </w:lvlOverride>
  </w:num>
  <w:num w:numId="39" w16cid:durableId="202338888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920380">
    <w:abstractNumId w:val="22"/>
  </w:num>
  <w:num w:numId="41" w16cid:durableId="1414011936">
    <w:abstractNumId w:val="3"/>
    <w:lvlOverride w:ilvl="0">
      <w:startOverride w:val="1"/>
    </w:lvlOverride>
  </w:num>
  <w:num w:numId="42" w16cid:durableId="436752537">
    <w:abstractNumId w:val="31"/>
  </w:num>
  <w:num w:numId="43" w16cid:durableId="365760218">
    <w:abstractNumId w:val="33"/>
  </w:num>
  <w:num w:numId="44" w16cid:durableId="1542673166">
    <w:abstractNumId w:val="35"/>
  </w:num>
  <w:num w:numId="45" w16cid:durableId="344478538">
    <w:abstractNumId w:val="34"/>
  </w:num>
  <w:num w:numId="46" w16cid:durableId="309678843">
    <w:abstractNumId w:val="43"/>
  </w:num>
  <w:num w:numId="47" w16cid:durableId="2019697046">
    <w:abstractNumId w:val="42"/>
  </w:num>
  <w:num w:numId="48" w16cid:durableId="1759979953">
    <w:abstractNumId w:val="32"/>
  </w:num>
  <w:num w:numId="49" w16cid:durableId="1210414186">
    <w:abstractNumId w:val="37"/>
  </w:num>
  <w:num w:numId="50" w16cid:durableId="1139150699">
    <w:abstractNumId w:val="3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41D92"/>
    <w:rsid w:val="000427F8"/>
    <w:rsid w:val="00042DFC"/>
    <w:rsid w:val="00043689"/>
    <w:rsid w:val="0004695A"/>
    <w:rsid w:val="00055300"/>
    <w:rsid w:val="0006677D"/>
    <w:rsid w:val="000700CB"/>
    <w:rsid w:val="000920CA"/>
    <w:rsid w:val="00095451"/>
    <w:rsid w:val="000A71F9"/>
    <w:rsid w:val="000C69FA"/>
    <w:rsid w:val="000D4EE7"/>
    <w:rsid w:val="000E557E"/>
    <w:rsid w:val="00104297"/>
    <w:rsid w:val="00117840"/>
    <w:rsid w:val="00121CB7"/>
    <w:rsid w:val="001318CF"/>
    <w:rsid w:val="00134DC0"/>
    <w:rsid w:val="001357F0"/>
    <w:rsid w:val="00135A93"/>
    <w:rsid w:val="00144094"/>
    <w:rsid w:val="00160978"/>
    <w:rsid w:val="00167E5F"/>
    <w:rsid w:val="00170AD6"/>
    <w:rsid w:val="00175D6C"/>
    <w:rsid w:val="00177E50"/>
    <w:rsid w:val="00192CA7"/>
    <w:rsid w:val="001B0A07"/>
    <w:rsid w:val="001B2D73"/>
    <w:rsid w:val="001B755F"/>
    <w:rsid w:val="001D7B49"/>
    <w:rsid w:val="001E5423"/>
    <w:rsid w:val="001F4569"/>
    <w:rsid w:val="00223C3E"/>
    <w:rsid w:val="00242A4C"/>
    <w:rsid w:val="0024367A"/>
    <w:rsid w:val="00251E68"/>
    <w:rsid w:val="0025257C"/>
    <w:rsid w:val="0026496E"/>
    <w:rsid w:val="00267949"/>
    <w:rsid w:val="0028338E"/>
    <w:rsid w:val="00283609"/>
    <w:rsid w:val="00295F88"/>
    <w:rsid w:val="0029729A"/>
    <w:rsid w:val="002A61D4"/>
    <w:rsid w:val="002B113D"/>
    <w:rsid w:val="002B1A0F"/>
    <w:rsid w:val="002B496F"/>
    <w:rsid w:val="002B6A34"/>
    <w:rsid w:val="002C35A2"/>
    <w:rsid w:val="002D0265"/>
    <w:rsid w:val="002D63B6"/>
    <w:rsid w:val="002E0312"/>
    <w:rsid w:val="002E2DE6"/>
    <w:rsid w:val="00300A90"/>
    <w:rsid w:val="00301DC4"/>
    <w:rsid w:val="003145BD"/>
    <w:rsid w:val="003233BD"/>
    <w:rsid w:val="00350096"/>
    <w:rsid w:val="00356F18"/>
    <w:rsid w:val="00365B98"/>
    <w:rsid w:val="00366EF4"/>
    <w:rsid w:val="00372B8F"/>
    <w:rsid w:val="0038100F"/>
    <w:rsid w:val="00382105"/>
    <w:rsid w:val="00390FD3"/>
    <w:rsid w:val="003A0CC7"/>
    <w:rsid w:val="003B46D4"/>
    <w:rsid w:val="003B6D92"/>
    <w:rsid w:val="003D013B"/>
    <w:rsid w:val="003D1338"/>
    <w:rsid w:val="003D3D98"/>
    <w:rsid w:val="003E0AE8"/>
    <w:rsid w:val="003E26BB"/>
    <w:rsid w:val="003E43AF"/>
    <w:rsid w:val="003E56A8"/>
    <w:rsid w:val="003F0F59"/>
    <w:rsid w:val="003F794C"/>
    <w:rsid w:val="003F7DD2"/>
    <w:rsid w:val="00412C77"/>
    <w:rsid w:val="004150D1"/>
    <w:rsid w:val="00425884"/>
    <w:rsid w:val="004349B8"/>
    <w:rsid w:val="0044435F"/>
    <w:rsid w:val="00451D3D"/>
    <w:rsid w:val="004628E6"/>
    <w:rsid w:val="004658C8"/>
    <w:rsid w:val="0048366E"/>
    <w:rsid w:val="004B2BDD"/>
    <w:rsid w:val="004B6242"/>
    <w:rsid w:val="004C1FB1"/>
    <w:rsid w:val="004C25BD"/>
    <w:rsid w:val="004C3CF7"/>
    <w:rsid w:val="004E338D"/>
    <w:rsid w:val="004E4397"/>
    <w:rsid w:val="004E716C"/>
    <w:rsid w:val="004F1384"/>
    <w:rsid w:val="004F60AA"/>
    <w:rsid w:val="00506DF3"/>
    <w:rsid w:val="00507C99"/>
    <w:rsid w:val="00510C5C"/>
    <w:rsid w:val="00526C38"/>
    <w:rsid w:val="005354DC"/>
    <w:rsid w:val="0055030F"/>
    <w:rsid w:val="005521AE"/>
    <w:rsid w:val="00571E02"/>
    <w:rsid w:val="005856C9"/>
    <w:rsid w:val="00590B2B"/>
    <w:rsid w:val="005B45EF"/>
    <w:rsid w:val="005B75F8"/>
    <w:rsid w:val="005C3B7D"/>
    <w:rsid w:val="005F57E0"/>
    <w:rsid w:val="00617A14"/>
    <w:rsid w:val="00622F03"/>
    <w:rsid w:val="00626955"/>
    <w:rsid w:val="006337DF"/>
    <w:rsid w:val="00635AC3"/>
    <w:rsid w:val="006501DA"/>
    <w:rsid w:val="006542E7"/>
    <w:rsid w:val="0065500F"/>
    <w:rsid w:val="00665634"/>
    <w:rsid w:val="006845C0"/>
    <w:rsid w:val="0068634C"/>
    <w:rsid w:val="006865F8"/>
    <w:rsid w:val="00692B4E"/>
    <w:rsid w:val="006A6D6D"/>
    <w:rsid w:val="006C7E5A"/>
    <w:rsid w:val="006D27E6"/>
    <w:rsid w:val="006F0E96"/>
    <w:rsid w:val="007035AB"/>
    <w:rsid w:val="00715CA0"/>
    <w:rsid w:val="0072129D"/>
    <w:rsid w:val="007345BB"/>
    <w:rsid w:val="00753D14"/>
    <w:rsid w:val="0075405D"/>
    <w:rsid w:val="00754244"/>
    <w:rsid w:val="007734A7"/>
    <w:rsid w:val="00780F39"/>
    <w:rsid w:val="007B1542"/>
    <w:rsid w:val="007C2D35"/>
    <w:rsid w:val="007D3E54"/>
    <w:rsid w:val="0080141E"/>
    <w:rsid w:val="00807113"/>
    <w:rsid w:val="008156C9"/>
    <w:rsid w:val="00817253"/>
    <w:rsid w:val="0082184F"/>
    <w:rsid w:val="00826A36"/>
    <w:rsid w:val="00827BBC"/>
    <w:rsid w:val="008302F8"/>
    <w:rsid w:val="008431E4"/>
    <w:rsid w:val="008456C7"/>
    <w:rsid w:val="008518BA"/>
    <w:rsid w:val="008569D4"/>
    <w:rsid w:val="008632F3"/>
    <w:rsid w:val="008643CA"/>
    <w:rsid w:val="0086771E"/>
    <w:rsid w:val="008708EB"/>
    <w:rsid w:val="00872CA4"/>
    <w:rsid w:val="008730A4"/>
    <w:rsid w:val="008737EA"/>
    <w:rsid w:val="0088394B"/>
    <w:rsid w:val="008959A3"/>
    <w:rsid w:val="00897C3C"/>
    <w:rsid w:val="008A19AC"/>
    <w:rsid w:val="008E08E3"/>
    <w:rsid w:val="008E6267"/>
    <w:rsid w:val="00904B77"/>
    <w:rsid w:val="00904BBE"/>
    <w:rsid w:val="0091254B"/>
    <w:rsid w:val="009138C5"/>
    <w:rsid w:val="009238DB"/>
    <w:rsid w:val="0092414C"/>
    <w:rsid w:val="00931E44"/>
    <w:rsid w:val="00945EE4"/>
    <w:rsid w:val="00956835"/>
    <w:rsid w:val="0097553E"/>
    <w:rsid w:val="009804B6"/>
    <w:rsid w:val="00980B13"/>
    <w:rsid w:val="0098296F"/>
    <w:rsid w:val="00991623"/>
    <w:rsid w:val="0099346F"/>
    <w:rsid w:val="009938D8"/>
    <w:rsid w:val="009A4FEA"/>
    <w:rsid w:val="009B1998"/>
    <w:rsid w:val="009C0202"/>
    <w:rsid w:val="00A02A41"/>
    <w:rsid w:val="00A03480"/>
    <w:rsid w:val="00A222F5"/>
    <w:rsid w:val="00A32D24"/>
    <w:rsid w:val="00A43891"/>
    <w:rsid w:val="00A43F74"/>
    <w:rsid w:val="00A4651B"/>
    <w:rsid w:val="00A46682"/>
    <w:rsid w:val="00A55B08"/>
    <w:rsid w:val="00A562A1"/>
    <w:rsid w:val="00A60E0A"/>
    <w:rsid w:val="00A65238"/>
    <w:rsid w:val="00A703B6"/>
    <w:rsid w:val="00A71772"/>
    <w:rsid w:val="00A90732"/>
    <w:rsid w:val="00A91E5D"/>
    <w:rsid w:val="00AA59EA"/>
    <w:rsid w:val="00AB1517"/>
    <w:rsid w:val="00AB52F1"/>
    <w:rsid w:val="00AD4893"/>
    <w:rsid w:val="00AE0CFF"/>
    <w:rsid w:val="00AF2DE0"/>
    <w:rsid w:val="00B01230"/>
    <w:rsid w:val="00B05643"/>
    <w:rsid w:val="00B1252F"/>
    <w:rsid w:val="00B12C18"/>
    <w:rsid w:val="00B21A89"/>
    <w:rsid w:val="00B21E92"/>
    <w:rsid w:val="00B2459F"/>
    <w:rsid w:val="00B27A0A"/>
    <w:rsid w:val="00B57A45"/>
    <w:rsid w:val="00B6558C"/>
    <w:rsid w:val="00B7043A"/>
    <w:rsid w:val="00B70C72"/>
    <w:rsid w:val="00B719F8"/>
    <w:rsid w:val="00B737AA"/>
    <w:rsid w:val="00B73807"/>
    <w:rsid w:val="00B73E21"/>
    <w:rsid w:val="00B76788"/>
    <w:rsid w:val="00B87CBC"/>
    <w:rsid w:val="00B909AC"/>
    <w:rsid w:val="00BC6F29"/>
    <w:rsid w:val="00BC7DF4"/>
    <w:rsid w:val="00BD4341"/>
    <w:rsid w:val="00BE3F0E"/>
    <w:rsid w:val="00BE6683"/>
    <w:rsid w:val="00BF0960"/>
    <w:rsid w:val="00BF6788"/>
    <w:rsid w:val="00C006C3"/>
    <w:rsid w:val="00C0303E"/>
    <w:rsid w:val="00C038A2"/>
    <w:rsid w:val="00C04234"/>
    <w:rsid w:val="00C13150"/>
    <w:rsid w:val="00C132A2"/>
    <w:rsid w:val="00C334C0"/>
    <w:rsid w:val="00C529A3"/>
    <w:rsid w:val="00C55EF1"/>
    <w:rsid w:val="00C83DFD"/>
    <w:rsid w:val="00C92959"/>
    <w:rsid w:val="00CA17DA"/>
    <w:rsid w:val="00CA3C17"/>
    <w:rsid w:val="00CC1BCE"/>
    <w:rsid w:val="00CC5889"/>
    <w:rsid w:val="00CF5020"/>
    <w:rsid w:val="00CF7FA7"/>
    <w:rsid w:val="00D107F0"/>
    <w:rsid w:val="00D16921"/>
    <w:rsid w:val="00D23596"/>
    <w:rsid w:val="00D27799"/>
    <w:rsid w:val="00D3549A"/>
    <w:rsid w:val="00D361D1"/>
    <w:rsid w:val="00D36584"/>
    <w:rsid w:val="00D63D21"/>
    <w:rsid w:val="00D72842"/>
    <w:rsid w:val="00D8636E"/>
    <w:rsid w:val="00DB4737"/>
    <w:rsid w:val="00DC584E"/>
    <w:rsid w:val="00DE1920"/>
    <w:rsid w:val="00DE39D0"/>
    <w:rsid w:val="00DF3CD2"/>
    <w:rsid w:val="00E143E9"/>
    <w:rsid w:val="00E16D82"/>
    <w:rsid w:val="00E31C64"/>
    <w:rsid w:val="00E32FDC"/>
    <w:rsid w:val="00E371D7"/>
    <w:rsid w:val="00E377D0"/>
    <w:rsid w:val="00E41181"/>
    <w:rsid w:val="00E55161"/>
    <w:rsid w:val="00E80529"/>
    <w:rsid w:val="00E935FA"/>
    <w:rsid w:val="00EC6CB7"/>
    <w:rsid w:val="00ED0F74"/>
    <w:rsid w:val="00EE2F32"/>
    <w:rsid w:val="00EF46D6"/>
    <w:rsid w:val="00EF779C"/>
    <w:rsid w:val="00F1229A"/>
    <w:rsid w:val="00F21703"/>
    <w:rsid w:val="00F46F05"/>
    <w:rsid w:val="00F57F9B"/>
    <w:rsid w:val="00F72BB9"/>
    <w:rsid w:val="00F90D92"/>
    <w:rsid w:val="00F93DE6"/>
    <w:rsid w:val="00F94382"/>
    <w:rsid w:val="00FA27D3"/>
    <w:rsid w:val="00FA4840"/>
    <w:rsid w:val="00FA516A"/>
    <w:rsid w:val="00FB3671"/>
    <w:rsid w:val="00FB7B7A"/>
    <w:rsid w:val="00FC34E9"/>
    <w:rsid w:val="00FC5B1F"/>
    <w:rsid w:val="00FE0D2F"/>
    <w:rsid w:val="00FE7780"/>
    <w:rsid w:val="00FF5259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7E12FB-9526-4881-9D78-2F659C84E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724</Words>
  <Characters>4347</Characters>
  <Application>Microsoft Office Word</Application>
  <DocSecurity>0</DocSecurity>
  <Lines>36</Lines>
  <Paragraphs>10</Paragraphs>
  <ScaleCrop>false</ScaleCrop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8</cp:revision>
  <dcterms:created xsi:type="dcterms:W3CDTF">2025-07-28T12:56:00Z</dcterms:created>
  <dcterms:modified xsi:type="dcterms:W3CDTF">2025-07-28T14:25:00Z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